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C102A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</w:t>
      </w: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E33F30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3C9E9D11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E0A6D">
        <w:rPr>
          <w:rFonts w:ascii="Tahoma" w:hAnsi="Tahoma" w:cs="Tahoma"/>
          <w:b/>
          <w:u w:val="single"/>
        </w:rPr>
        <w:t xml:space="preserve"> WYKONAWCY</w:t>
      </w:r>
    </w:p>
    <w:p w14:paraId="01C119EA" w14:textId="77777777" w:rsidR="00831447" w:rsidRDefault="00831447" w:rsidP="00831447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4A4B34B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</w:t>
      </w:r>
      <w:r w:rsidR="00B71089">
        <w:rPr>
          <w:rFonts w:ascii="Tahoma" w:hAnsi="Tahoma" w:cs="Tahoma"/>
          <w:b/>
          <w:sz w:val="18"/>
          <w:szCs w:val="18"/>
        </w:rPr>
        <w:t>U</w:t>
      </w:r>
      <w:r w:rsidRPr="00E01D7F">
        <w:rPr>
          <w:rFonts w:ascii="Tahoma" w:hAnsi="Tahoma" w:cs="Tahoma"/>
          <w:b/>
          <w:sz w:val="18"/>
          <w:szCs w:val="18"/>
        </w:rPr>
        <w:t xml:space="preserve"> WARUNKÓW UDZIAŁU W POSTĘPOWANIU</w:t>
      </w:r>
    </w:p>
    <w:p w14:paraId="471C336C" w14:textId="375FBB21" w:rsidR="00831447" w:rsidRPr="00A22913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F6782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6343DB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II postępowanie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1FED824A" w14:textId="77777777"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FBF697B" w14:textId="77777777" w:rsidR="00305BC3" w:rsidRDefault="00305BC3" w:rsidP="00FF2554">
      <w:pPr>
        <w:spacing w:before="16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07447A3F" w:rsidR="00305BC3" w:rsidRDefault="00305BC3" w:rsidP="00B71089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69127B88" w14:textId="3D4D21EA" w:rsidR="00561691" w:rsidRPr="0056169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10C8C2B6" w14:textId="29EA5704" w:rsidR="00CF0F2F" w:rsidRPr="0093663F" w:rsidRDefault="00831447" w:rsidP="0093663F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 w:rsidR="00B71089">
        <w:rPr>
          <w:rFonts w:ascii="Tahoma" w:hAnsi="Tahoma" w:cs="Tahoma"/>
          <w:b/>
        </w:rPr>
        <w:t>:</w:t>
      </w:r>
    </w:p>
    <w:p w14:paraId="18B97BBE" w14:textId="37326AF6" w:rsidR="00B71089" w:rsidRDefault="00831447" w:rsidP="00B71089">
      <w:pPr>
        <w:pStyle w:val="Akapitzlist"/>
        <w:numPr>
          <w:ilvl w:val="0"/>
          <w:numId w:val="181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</w:t>
      </w:r>
      <w:r w:rsidR="002A0F33" w:rsidRPr="00B71089">
        <w:rPr>
          <w:rFonts w:ascii="Tahoma" w:hAnsi="Tahoma" w:cs="Tahoma"/>
          <w:sz w:val="20"/>
          <w:szCs w:val="20"/>
        </w:rPr>
        <w:t>spełniam warun</w:t>
      </w:r>
      <w:r w:rsidR="00B71089" w:rsidRPr="00B71089">
        <w:rPr>
          <w:rFonts w:ascii="Tahoma" w:hAnsi="Tahoma" w:cs="Tahoma"/>
          <w:sz w:val="20"/>
          <w:szCs w:val="20"/>
        </w:rPr>
        <w:t>ki</w:t>
      </w:r>
      <w:r w:rsidRPr="00B71089">
        <w:rPr>
          <w:rFonts w:ascii="Tahoma" w:hAnsi="Tahoma" w:cs="Tahoma"/>
          <w:sz w:val="20"/>
          <w:szCs w:val="20"/>
        </w:rPr>
        <w:t xml:space="preserve"> udziału w postępowaniu </w:t>
      </w:r>
      <w:r w:rsidR="00305BC3" w:rsidRPr="00B71089">
        <w:rPr>
          <w:rFonts w:ascii="Tahoma" w:hAnsi="Tahoma" w:cs="Tahoma"/>
          <w:sz w:val="20"/>
          <w:szCs w:val="20"/>
        </w:rPr>
        <w:t>określony</w:t>
      </w:r>
      <w:r w:rsidR="002A0F33" w:rsidRPr="00B71089">
        <w:rPr>
          <w:rFonts w:ascii="Tahoma" w:hAnsi="Tahoma" w:cs="Tahoma"/>
          <w:sz w:val="20"/>
          <w:szCs w:val="20"/>
        </w:rPr>
        <w:t xml:space="preserve"> przez Zamawiającego </w:t>
      </w:r>
      <w:r w:rsidR="002A0F33" w:rsidRPr="00B71089">
        <w:rPr>
          <w:rFonts w:ascii="Tahoma" w:hAnsi="Tahoma" w:cs="Tahoma"/>
          <w:sz w:val="20"/>
          <w:szCs w:val="20"/>
        </w:rPr>
        <w:br/>
        <w:t xml:space="preserve">w ogłoszeniu o zamówieniu oraz w </w:t>
      </w:r>
      <w:r w:rsidR="008E7E80" w:rsidRPr="00B71089">
        <w:rPr>
          <w:rFonts w:ascii="Tahoma" w:hAnsi="Tahoma" w:cs="Tahoma"/>
          <w:sz w:val="20"/>
          <w:szCs w:val="20"/>
        </w:rPr>
        <w:t>ust.</w:t>
      </w:r>
      <w:r w:rsidR="002A0F33" w:rsidRPr="00B71089">
        <w:rPr>
          <w:rFonts w:ascii="Tahoma" w:hAnsi="Tahoma" w:cs="Tahoma"/>
          <w:sz w:val="20"/>
          <w:szCs w:val="20"/>
        </w:rPr>
        <w:t xml:space="preserve"> 3.4 rozdziału III </w:t>
      </w:r>
      <w:proofErr w:type="spellStart"/>
      <w:r w:rsidR="002A0F33" w:rsidRPr="00B71089">
        <w:rPr>
          <w:rFonts w:ascii="Tahoma" w:hAnsi="Tahoma" w:cs="Tahoma"/>
          <w:sz w:val="20"/>
          <w:szCs w:val="20"/>
        </w:rPr>
        <w:t>swz</w:t>
      </w:r>
      <w:proofErr w:type="spellEnd"/>
      <w:r w:rsidR="00B71089">
        <w:rPr>
          <w:rFonts w:ascii="Tahoma" w:hAnsi="Tahoma" w:cs="Tahoma"/>
          <w:sz w:val="20"/>
          <w:szCs w:val="20"/>
        </w:rPr>
        <w:t>.</w:t>
      </w:r>
    </w:p>
    <w:p w14:paraId="1477F422" w14:textId="76B1A951" w:rsidR="0093663F" w:rsidRPr="00B71089" w:rsidRDefault="0093663F" w:rsidP="00244FF4">
      <w:pPr>
        <w:pStyle w:val="Akapitzlist"/>
        <w:numPr>
          <w:ilvl w:val="0"/>
          <w:numId w:val="181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ust. 3.4. rozdziału </w:t>
      </w:r>
      <w:r w:rsidR="00C67902" w:rsidRPr="00B71089">
        <w:rPr>
          <w:rFonts w:ascii="Tahoma" w:hAnsi="Tahoma" w:cs="Tahoma"/>
          <w:sz w:val="20"/>
          <w:szCs w:val="20"/>
        </w:rPr>
        <w:t>III Specyfikacji Warunków Zamówienia</w:t>
      </w:r>
    </w:p>
    <w:p w14:paraId="085B09AF" w14:textId="278F32E0" w:rsidR="0093663F" w:rsidRDefault="0093663F" w:rsidP="0093663F">
      <w:pPr>
        <w:jc w:val="both"/>
        <w:rPr>
          <w:rFonts w:ascii="Tahoma" w:hAnsi="Tahoma" w:cs="Tahoma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D51754" w14:paraId="6F827198" w14:textId="77777777" w:rsidTr="00244FF4">
        <w:tc>
          <w:tcPr>
            <w:tcW w:w="392" w:type="dxa"/>
          </w:tcPr>
          <w:p w14:paraId="3C5A4E81" w14:textId="77777777" w:rsidR="00D51754" w:rsidRDefault="00D51754" w:rsidP="00244FF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C33214" w14:textId="48F186F9" w:rsidR="0093663F" w:rsidRPr="00244FF4" w:rsidRDefault="00D51754" w:rsidP="00244FF4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3F" w14:paraId="65A57E62" w14:textId="77777777" w:rsidTr="00244FF4">
        <w:tc>
          <w:tcPr>
            <w:tcW w:w="392" w:type="dxa"/>
          </w:tcPr>
          <w:p w14:paraId="767E4838" w14:textId="77777777" w:rsidR="0093663F" w:rsidRDefault="0093663F" w:rsidP="00244FF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E4CCD00" w14:textId="77777777" w:rsidR="0093663F" w:rsidRPr="0093663F" w:rsidRDefault="0093663F" w:rsidP="0093663F">
      <w:pPr>
        <w:jc w:val="both"/>
        <w:rPr>
          <w:rFonts w:ascii="Tahoma" w:hAnsi="Tahoma" w:cs="Tahoma"/>
          <w:kern w:val="0"/>
          <w:lang w:eastAsia="pl-PL"/>
        </w:rPr>
      </w:pPr>
    </w:p>
    <w:p w14:paraId="51D9D464" w14:textId="77777777" w:rsidR="00D51754" w:rsidRPr="0093663F" w:rsidRDefault="00D51754" w:rsidP="00D51754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53241E94" w14:textId="77777777" w:rsidR="0093663F" w:rsidRPr="00D51754" w:rsidRDefault="0093663F" w:rsidP="00244FF4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502C59C3" w14:textId="55A76DA1" w:rsidR="009C6CD1" w:rsidRDefault="00D51754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lastRenderedPageBreak/>
        <w:t xml:space="preserve">W przypadku polega na zasobach innego podmiotu w celu wykazania spełniania warunków udziału </w:t>
      </w:r>
      <w:r w:rsidR="00244FF4">
        <w:rPr>
          <w:rFonts w:ascii="Tahoma" w:hAnsi="Tahoma" w:cs="Tahoma"/>
          <w:bCs/>
        </w:rPr>
        <w:br/>
      </w:r>
      <w:r>
        <w:rPr>
          <w:rFonts w:ascii="Tahoma" w:hAnsi="Tahoma" w:cs="Tahoma"/>
          <w:bCs/>
        </w:rPr>
        <w:t>w postępowaniu należy w</w:t>
      </w:r>
      <w:r w:rsidR="00F44B39">
        <w:rPr>
          <w:rFonts w:ascii="Tahoma" w:hAnsi="Tahoma" w:cs="Tahoma"/>
          <w:bCs/>
        </w:rPr>
        <w:t>skazać:</w:t>
      </w:r>
    </w:p>
    <w:p w14:paraId="507C5DB6" w14:textId="77777777" w:rsidR="00491663" w:rsidRDefault="0049166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E240115" w14:textId="77777777" w:rsidR="009C7C13" w:rsidRPr="009C7C13" w:rsidRDefault="009C7C13" w:rsidP="009C6CD1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64A6708" w14:textId="59D7553F" w:rsidR="009C7C13" w:rsidRPr="009A2499" w:rsidRDefault="009A2499" w:rsidP="00A462C1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 w:rsidR="00C67902">
        <w:rPr>
          <w:rFonts w:ascii="Tahoma" w:hAnsi="Tahoma" w:cs="Tahoma"/>
          <w:bCs/>
          <w:sz w:val="16"/>
          <w:szCs w:val="16"/>
        </w:rPr>
        <w:t>, na którego zasoby Wykonawca polega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7F5F8707" w14:textId="77777777" w:rsidR="009C7C13" w:rsidRDefault="009C7C1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0ECC11AE" w14:textId="77777777" w:rsidR="009C7C13" w:rsidRPr="009C6CD1" w:rsidRDefault="00A462C1" w:rsidP="00F85149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="009C7C13"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 w:rsidR="009C6CD1">
        <w:rPr>
          <w:rFonts w:ascii="Tahoma" w:hAnsi="Tahoma" w:cs="Tahoma"/>
          <w:bCs/>
          <w:sz w:val="16"/>
          <w:szCs w:val="16"/>
        </w:rPr>
        <w:t>)</w:t>
      </w:r>
    </w:p>
    <w:p w14:paraId="45CEF6AF" w14:textId="2568C56B" w:rsidR="00831447" w:rsidRPr="001C1C3D" w:rsidRDefault="00831447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2FDA7370" w14:textId="77777777" w:rsidR="00FD6FD4" w:rsidRDefault="00831447" w:rsidP="00244FF4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A8B5DB0" w14:textId="77777777" w:rsidR="00FD6FD4" w:rsidRDefault="00FD6FD4" w:rsidP="002E25F3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F960625" w14:textId="77777777" w:rsidR="00FD6FD4" w:rsidRPr="002E25F3" w:rsidRDefault="00FD6FD4" w:rsidP="00244FF4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 w:rsidR="002E25F3"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14:paraId="1A834347" w14:textId="77777777" w:rsidTr="00A95C61">
        <w:trPr>
          <w:trHeight w:val="287"/>
        </w:trPr>
        <w:tc>
          <w:tcPr>
            <w:tcW w:w="392" w:type="dxa"/>
          </w:tcPr>
          <w:p w14:paraId="3976B825" w14:textId="77777777" w:rsidR="00FD6FD4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8B8BA7C" w14:textId="77777777" w:rsidR="00FD6FD4" w:rsidRPr="002E25F3" w:rsidRDefault="002E25F3" w:rsidP="00FD6FD4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21D6E9A9" w14:textId="77777777" w:rsidR="00FD6FD4" w:rsidRPr="002E25F3" w:rsidRDefault="00FD6FD4" w:rsidP="00FD6FD4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:rsidRPr="002E25F3" w14:paraId="32649C00" w14:textId="77777777" w:rsidTr="00A95C61">
        <w:tc>
          <w:tcPr>
            <w:tcW w:w="392" w:type="dxa"/>
          </w:tcPr>
          <w:p w14:paraId="4CCEBE3A" w14:textId="77777777" w:rsidR="00FD6FD4" w:rsidRPr="002E25F3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8C1792D" w14:textId="77777777" w:rsidR="00FD6FD4" w:rsidRPr="002E25F3" w:rsidRDefault="002E25F3" w:rsidP="00FD6FD4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115290A3" w14:textId="77777777" w:rsidR="002E25F3" w:rsidRPr="002E25F3" w:rsidRDefault="002E25F3" w:rsidP="002E25F3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2E25F3" w:rsidRPr="002E25F3" w14:paraId="7958DE87" w14:textId="77777777" w:rsidTr="00A95C61">
        <w:tc>
          <w:tcPr>
            <w:tcW w:w="392" w:type="dxa"/>
          </w:tcPr>
          <w:p w14:paraId="2783762A" w14:textId="77777777" w:rsidR="002E25F3" w:rsidRPr="002E25F3" w:rsidRDefault="002E25F3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15DE6DD" w14:textId="77777777" w:rsidR="002E25F3" w:rsidRPr="002E25F3" w:rsidRDefault="002E25F3" w:rsidP="002E25F3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6A6E9602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FD6FD4" w:rsidSect="008F678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C44DE" w14:textId="77777777" w:rsidR="00343807" w:rsidRDefault="00343807" w:rsidP="00DA5839">
      <w:r>
        <w:separator/>
      </w:r>
    </w:p>
  </w:endnote>
  <w:endnote w:type="continuationSeparator" w:id="0">
    <w:p w14:paraId="74065579" w14:textId="77777777" w:rsidR="00343807" w:rsidRDefault="0034380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343807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1664E" w14:textId="77777777" w:rsidR="00343807" w:rsidRDefault="00343807" w:rsidP="00DA5839">
      <w:r>
        <w:separator/>
      </w:r>
    </w:p>
  </w:footnote>
  <w:footnote w:type="continuationSeparator" w:id="0">
    <w:p w14:paraId="0C23EA1C" w14:textId="77777777" w:rsidR="00343807" w:rsidRDefault="0034380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08A07791" w:rsidR="00984B5B" w:rsidRDefault="008F6782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noProof/>
      </w:rPr>
      <w:drawing>
        <wp:inline distT="0" distB="0" distL="0" distR="0" wp14:anchorId="0F17B5F8" wp14:editId="49209A4F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0EEC7C0B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343DB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F0AF" w14:textId="00954678" w:rsidR="003B52D0" w:rsidRDefault="008F6782" w:rsidP="00984B5B">
    <w:pPr>
      <w:pBdr>
        <w:bottom w:val="single" w:sz="4" w:space="1" w:color="auto"/>
      </w:pBdr>
      <w:rPr>
        <w:rFonts w:ascii="Tahoma" w:hAnsi="Tahoma" w:cs="Tahoma"/>
      </w:rPr>
    </w:pPr>
    <w:r>
      <w:rPr>
        <w:noProof/>
      </w:rPr>
      <w:drawing>
        <wp:inline distT="0" distB="0" distL="0" distR="0" wp14:anchorId="79BD1F3D" wp14:editId="6D0E6FE2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32303B" w14:textId="6776A37E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B52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487">
    <w:abstractNumId w:val="2"/>
  </w:num>
  <w:num w:numId="2" w16cid:durableId="574124969">
    <w:abstractNumId w:val="152"/>
  </w:num>
  <w:num w:numId="3" w16cid:durableId="1497720889">
    <w:abstractNumId w:val="65"/>
  </w:num>
  <w:num w:numId="4" w16cid:durableId="511916418">
    <w:abstractNumId w:val="172"/>
  </w:num>
  <w:num w:numId="5" w16cid:durableId="1156646516">
    <w:abstractNumId w:val="197"/>
  </w:num>
  <w:num w:numId="6" w16cid:durableId="950665827">
    <w:abstractNumId w:val="141"/>
  </w:num>
  <w:num w:numId="7" w16cid:durableId="2119905943">
    <w:abstractNumId w:val="153"/>
  </w:num>
  <w:num w:numId="8" w16cid:durableId="1138304551">
    <w:abstractNumId w:val="55"/>
  </w:num>
  <w:num w:numId="9" w16cid:durableId="67326051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778795">
    <w:abstractNumId w:val="178"/>
  </w:num>
  <w:num w:numId="11" w16cid:durableId="1196851097">
    <w:abstractNumId w:val="136"/>
  </w:num>
  <w:num w:numId="12" w16cid:durableId="1124082607">
    <w:abstractNumId w:val="56"/>
  </w:num>
  <w:num w:numId="13" w16cid:durableId="1074278722">
    <w:abstractNumId w:val="95"/>
  </w:num>
  <w:num w:numId="14" w16cid:durableId="890190381">
    <w:abstractNumId w:val="143"/>
  </w:num>
  <w:num w:numId="15" w16cid:durableId="1042631105">
    <w:abstractNumId w:val="165"/>
  </w:num>
  <w:num w:numId="16" w16cid:durableId="1626110738">
    <w:abstractNumId w:val="166"/>
  </w:num>
  <w:num w:numId="17" w16cid:durableId="413934800">
    <w:abstractNumId w:val="91"/>
  </w:num>
  <w:num w:numId="18" w16cid:durableId="1896038712">
    <w:abstractNumId w:val="63"/>
  </w:num>
  <w:num w:numId="19" w16cid:durableId="1947813102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1137744">
    <w:abstractNumId w:val="54"/>
  </w:num>
  <w:num w:numId="21" w16cid:durableId="1801264383">
    <w:abstractNumId w:val="192"/>
  </w:num>
  <w:num w:numId="22" w16cid:durableId="1586064750">
    <w:abstractNumId w:val="86"/>
  </w:num>
  <w:num w:numId="23" w16cid:durableId="924456809">
    <w:abstractNumId w:val="139"/>
  </w:num>
  <w:num w:numId="24" w16cid:durableId="1846506997">
    <w:abstractNumId w:val="167"/>
  </w:num>
  <w:num w:numId="25" w16cid:durableId="1526937899">
    <w:abstractNumId w:val="39"/>
  </w:num>
  <w:num w:numId="26" w16cid:durableId="1955551841">
    <w:abstractNumId w:val="130"/>
  </w:num>
  <w:num w:numId="27" w16cid:durableId="744841261">
    <w:abstractNumId w:val="104"/>
  </w:num>
  <w:num w:numId="28" w16cid:durableId="766584713">
    <w:abstractNumId w:val="25"/>
  </w:num>
  <w:num w:numId="29" w16cid:durableId="730157816">
    <w:abstractNumId w:val="119"/>
  </w:num>
  <w:num w:numId="30" w16cid:durableId="341200392">
    <w:abstractNumId w:val="151"/>
  </w:num>
  <w:num w:numId="31" w16cid:durableId="1592395300">
    <w:abstractNumId w:val="168"/>
  </w:num>
  <w:num w:numId="32" w16cid:durableId="1341853184">
    <w:abstractNumId w:val="188"/>
  </w:num>
  <w:num w:numId="33" w16cid:durableId="1792355458">
    <w:abstractNumId w:val="124"/>
  </w:num>
  <w:num w:numId="34" w16cid:durableId="209538623">
    <w:abstractNumId w:val="123"/>
  </w:num>
  <w:num w:numId="35" w16cid:durableId="1879658240">
    <w:abstractNumId w:val="74"/>
  </w:num>
  <w:num w:numId="36" w16cid:durableId="674841208">
    <w:abstractNumId w:val="87"/>
  </w:num>
  <w:num w:numId="37" w16cid:durableId="1838225402">
    <w:abstractNumId w:val="89"/>
  </w:num>
  <w:num w:numId="38" w16cid:durableId="77796340">
    <w:abstractNumId w:val="83"/>
  </w:num>
  <w:num w:numId="39" w16cid:durableId="2110202268">
    <w:abstractNumId w:val="70"/>
  </w:num>
  <w:num w:numId="40" w16cid:durableId="1182550073">
    <w:abstractNumId w:val="30"/>
  </w:num>
  <w:num w:numId="41" w16cid:durableId="163210361">
    <w:abstractNumId w:val="156"/>
  </w:num>
  <w:num w:numId="42" w16cid:durableId="1889298027">
    <w:abstractNumId w:val="84"/>
  </w:num>
  <w:num w:numId="43" w16cid:durableId="2009675853">
    <w:abstractNumId w:val="111"/>
  </w:num>
  <w:num w:numId="44" w16cid:durableId="1631016026">
    <w:abstractNumId w:val="121"/>
  </w:num>
  <w:num w:numId="45" w16cid:durableId="2119524362">
    <w:abstractNumId w:val="148"/>
  </w:num>
  <w:num w:numId="46" w16cid:durableId="1388601242">
    <w:abstractNumId w:val="27"/>
  </w:num>
  <w:num w:numId="47" w16cid:durableId="1031762072">
    <w:abstractNumId w:val="51"/>
  </w:num>
  <w:num w:numId="48" w16cid:durableId="457770606">
    <w:abstractNumId w:val="100"/>
  </w:num>
  <w:num w:numId="49" w16cid:durableId="146745542">
    <w:abstractNumId w:val="42"/>
  </w:num>
  <w:num w:numId="50" w16cid:durableId="696203975">
    <w:abstractNumId w:val="37"/>
  </w:num>
  <w:num w:numId="51" w16cid:durableId="1889411714">
    <w:abstractNumId w:val="128"/>
  </w:num>
  <w:num w:numId="52" w16cid:durableId="949774936">
    <w:abstractNumId w:val="48"/>
  </w:num>
  <w:num w:numId="53" w16cid:durableId="1589461865">
    <w:abstractNumId w:val="150"/>
  </w:num>
  <w:num w:numId="54" w16cid:durableId="821434623">
    <w:abstractNumId w:val="108"/>
  </w:num>
  <w:num w:numId="55" w16cid:durableId="288516767">
    <w:abstractNumId w:val="61"/>
  </w:num>
  <w:num w:numId="56" w16cid:durableId="1018383721">
    <w:abstractNumId w:val="120"/>
  </w:num>
  <w:num w:numId="57" w16cid:durableId="2108114669">
    <w:abstractNumId w:val="170"/>
  </w:num>
  <w:num w:numId="58" w16cid:durableId="1261990695">
    <w:abstractNumId w:val="26"/>
  </w:num>
  <w:num w:numId="59" w16cid:durableId="1519150216">
    <w:abstractNumId w:val="158"/>
  </w:num>
  <w:num w:numId="60" w16cid:durableId="685251000">
    <w:abstractNumId w:val="186"/>
  </w:num>
  <w:num w:numId="61" w16cid:durableId="58905063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19777578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50252229">
    <w:abstractNumId w:val="29"/>
  </w:num>
  <w:num w:numId="64" w16cid:durableId="1409232825">
    <w:abstractNumId w:val="132"/>
  </w:num>
  <w:num w:numId="65" w16cid:durableId="2045516979">
    <w:abstractNumId w:val="35"/>
  </w:num>
  <w:num w:numId="66" w16cid:durableId="21981027">
    <w:abstractNumId w:val="113"/>
  </w:num>
  <w:num w:numId="67" w16cid:durableId="576015399">
    <w:abstractNumId w:val="53"/>
  </w:num>
  <w:num w:numId="68" w16cid:durableId="825169208">
    <w:abstractNumId w:val="180"/>
  </w:num>
  <w:num w:numId="69" w16cid:durableId="774177112">
    <w:abstractNumId w:val="88"/>
  </w:num>
  <w:num w:numId="70" w16cid:durableId="253129070">
    <w:abstractNumId w:val="162"/>
  </w:num>
  <w:num w:numId="71" w16cid:durableId="230777940">
    <w:abstractNumId w:val="36"/>
  </w:num>
  <w:num w:numId="72" w16cid:durableId="2108841390">
    <w:abstractNumId w:val="140"/>
  </w:num>
  <w:num w:numId="73" w16cid:durableId="1168860212">
    <w:abstractNumId w:val="134"/>
  </w:num>
  <w:num w:numId="74" w16cid:durableId="747650616">
    <w:abstractNumId w:val="114"/>
  </w:num>
  <w:num w:numId="75" w16cid:durableId="1305819897">
    <w:abstractNumId w:val="196"/>
  </w:num>
  <w:num w:numId="76" w16cid:durableId="458233005">
    <w:abstractNumId w:val="49"/>
  </w:num>
  <w:num w:numId="77" w16cid:durableId="651493773">
    <w:abstractNumId w:val="103"/>
  </w:num>
  <w:num w:numId="78" w16cid:durableId="676036499">
    <w:abstractNumId w:val="164"/>
  </w:num>
  <w:num w:numId="79" w16cid:durableId="158156705">
    <w:abstractNumId w:val="176"/>
  </w:num>
  <w:num w:numId="80" w16cid:durableId="340742511">
    <w:abstractNumId w:val="47"/>
  </w:num>
  <w:num w:numId="81" w16cid:durableId="920599993">
    <w:abstractNumId w:val="142"/>
  </w:num>
  <w:num w:numId="82" w16cid:durableId="343285439">
    <w:abstractNumId w:val="96"/>
  </w:num>
  <w:num w:numId="83" w16cid:durableId="1397241187">
    <w:abstractNumId w:val="31"/>
  </w:num>
  <w:num w:numId="84" w16cid:durableId="1044982225">
    <w:abstractNumId w:val="57"/>
  </w:num>
  <w:num w:numId="85" w16cid:durableId="1063412727">
    <w:abstractNumId w:val="189"/>
  </w:num>
  <w:num w:numId="86" w16cid:durableId="637295588">
    <w:abstractNumId w:val="72"/>
  </w:num>
  <w:num w:numId="87" w16cid:durableId="29690268">
    <w:abstractNumId w:val="52"/>
  </w:num>
  <w:num w:numId="88" w16cid:durableId="1802841687">
    <w:abstractNumId w:val="41"/>
  </w:num>
  <w:num w:numId="89" w16cid:durableId="1459491365">
    <w:abstractNumId w:val="198"/>
  </w:num>
  <w:num w:numId="90" w16cid:durableId="1080442587">
    <w:abstractNumId w:val="78"/>
  </w:num>
  <w:num w:numId="91" w16cid:durableId="1916013195">
    <w:abstractNumId w:val="161"/>
  </w:num>
  <w:num w:numId="92" w16cid:durableId="495730328">
    <w:abstractNumId w:val="106"/>
  </w:num>
  <w:num w:numId="93" w16cid:durableId="16794976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11670492">
    <w:abstractNumId w:val="41"/>
    <w:lvlOverride w:ilvl="0">
      <w:startOverride w:val="1"/>
    </w:lvlOverride>
  </w:num>
  <w:num w:numId="95" w16cid:durableId="311177562">
    <w:abstractNumId w:val="90"/>
  </w:num>
  <w:num w:numId="96" w16cid:durableId="542062480">
    <w:abstractNumId w:val="101"/>
  </w:num>
  <w:num w:numId="97" w16cid:durableId="2100716395">
    <w:abstractNumId w:val="58"/>
  </w:num>
  <w:num w:numId="98" w16cid:durableId="1375273116">
    <w:abstractNumId w:val="5"/>
  </w:num>
  <w:num w:numId="99" w16cid:durableId="813524292">
    <w:abstractNumId w:val="190"/>
  </w:num>
  <w:num w:numId="100" w16cid:durableId="1609194670">
    <w:abstractNumId w:val="137"/>
  </w:num>
  <w:num w:numId="101" w16cid:durableId="162283944">
    <w:abstractNumId w:val="202"/>
  </w:num>
  <w:num w:numId="102" w16cid:durableId="600256430">
    <w:abstractNumId w:val="135"/>
  </w:num>
  <w:num w:numId="103" w16cid:durableId="581992218">
    <w:abstractNumId w:val="75"/>
  </w:num>
  <w:num w:numId="104" w16cid:durableId="1335959441">
    <w:abstractNumId w:val="93"/>
  </w:num>
  <w:num w:numId="105" w16cid:durableId="477039509">
    <w:abstractNumId w:val="163"/>
  </w:num>
  <w:num w:numId="106" w16cid:durableId="1653172579">
    <w:abstractNumId w:val="122"/>
  </w:num>
  <w:num w:numId="107" w16cid:durableId="962466569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05820718">
    <w:abstractNumId w:val="177"/>
  </w:num>
  <w:num w:numId="109" w16cid:durableId="42025149">
    <w:abstractNumId w:val="33"/>
  </w:num>
  <w:num w:numId="110" w16cid:durableId="149518565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846899265">
    <w:abstractNumId w:val="181"/>
  </w:num>
  <w:num w:numId="112" w16cid:durableId="1961254485">
    <w:abstractNumId w:val="129"/>
  </w:num>
  <w:num w:numId="113" w16cid:durableId="892345914">
    <w:abstractNumId w:val="60"/>
  </w:num>
  <w:num w:numId="114" w16cid:durableId="1515807078">
    <w:abstractNumId w:val="40"/>
  </w:num>
  <w:num w:numId="115" w16cid:durableId="1704355957">
    <w:abstractNumId w:val="145"/>
  </w:num>
  <w:num w:numId="116" w16cid:durableId="2111386971">
    <w:abstractNumId w:val="155"/>
  </w:num>
  <w:num w:numId="117" w16cid:durableId="1231231849">
    <w:abstractNumId w:val="187"/>
  </w:num>
  <w:num w:numId="118" w16cid:durableId="660885459">
    <w:abstractNumId w:val="115"/>
  </w:num>
  <w:num w:numId="119" w16cid:durableId="723797019">
    <w:abstractNumId w:val="66"/>
  </w:num>
  <w:num w:numId="120" w16cid:durableId="1604528381">
    <w:abstractNumId w:val="194"/>
  </w:num>
  <w:num w:numId="121" w16cid:durableId="1770538329">
    <w:abstractNumId w:val="117"/>
  </w:num>
  <w:num w:numId="122" w16cid:durableId="189030790">
    <w:abstractNumId w:val="102"/>
  </w:num>
  <w:num w:numId="123" w16cid:durableId="1183204057">
    <w:abstractNumId w:val="116"/>
  </w:num>
  <w:num w:numId="124" w16cid:durableId="1091468294">
    <w:abstractNumId w:val="76"/>
  </w:num>
  <w:num w:numId="125" w16cid:durableId="1117682275">
    <w:abstractNumId w:val="81"/>
  </w:num>
  <w:num w:numId="126" w16cid:durableId="1430346359">
    <w:abstractNumId w:val="73"/>
  </w:num>
  <w:num w:numId="127" w16cid:durableId="198785960">
    <w:abstractNumId w:val="32"/>
  </w:num>
  <w:num w:numId="128" w16cid:durableId="1263300964">
    <w:abstractNumId w:val="67"/>
  </w:num>
  <w:num w:numId="129" w16cid:durableId="1978873885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66526949">
    <w:abstractNumId w:val="199"/>
  </w:num>
  <w:num w:numId="131" w16cid:durableId="1527521100">
    <w:abstractNumId w:val="144"/>
  </w:num>
  <w:num w:numId="132" w16cid:durableId="112217117">
    <w:abstractNumId w:val="179"/>
  </w:num>
  <w:num w:numId="133" w16cid:durableId="996417256">
    <w:abstractNumId w:val="193"/>
  </w:num>
  <w:num w:numId="134" w16cid:durableId="272636531">
    <w:abstractNumId w:val="146"/>
  </w:num>
  <w:num w:numId="135" w16cid:durableId="1994484213">
    <w:abstractNumId w:val="182"/>
  </w:num>
  <w:num w:numId="136" w16cid:durableId="284969488">
    <w:abstractNumId w:val="94"/>
  </w:num>
  <w:num w:numId="137" w16cid:durableId="147409330">
    <w:abstractNumId w:val="110"/>
  </w:num>
  <w:num w:numId="138" w16cid:durableId="2061466880">
    <w:abstractNumId w:val="69"/>
  </w:num>
  <w:num w:numId="139" w16cid:durableId="1438139692">
    <w:abstractNumId w:val="85"/>
  </w:num>
  <w:num w:numId="140" w16cid:durableId="1929774717">
    <w:abstractNumId w:val="138"/>
  </w:num>
  <w:num w:numId="141" w16cid:durableId="939415954">
    <w:abstractNumId w:val="98"/>
  </w:num>
  <w:num w:numId="142" w16cid:durableId="1907452430">
    <w:abstractNumId w:val="82"/>
  </w:num>
  <w:num w:numId="143" w16cid:durableId="11693618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1685476">
    <w:abstractNumId w:val="131"/>
  </w:num>
  <w:num w:numId="145" w16cid:durableId="669672357">
    <w:abstractNumId w:val="118"/>
  </w:num>
  <w:num w:numId="146" w16cid:durableId="553196760">
    <w:abstractNumId w:val="44"/>
  </w:num>
  <w:num w:numId="147" w16cid:durableId="65615344">
    <w:abstractNumId w:val="173"/>
  </w:num>
  <w:num w:numId="148" w16cid:durableId="1213421354">
    <w:abstractNumId w:val="79"/>
  </w:num>
  <w:num w:numId="149" w16cid:durableId="1160268620">
    <w:abstractNumId w:val="46"/>
  </w:num>
  <w:num w:numId="150" w16cid:durableId="889268639">
    <w:abstractNumId w:val="157"/>
  </w:num>
  <w:num w:numId="151" w16cid:durableId="660891471">
    <w:abstractNumId w:val="38"/>
  </w:num>
  <w:num w:numId="152" w16cid:durableId="373581528">
    <w:abstractNumId w:val="92"/>
  </w:num>
  <w:num w:numId="153" w16cid:durableId="1634213968">
    <w:abstractNumId w:val="125"/>
  </w:num>
  <w:num w:numId="154" w16cid:durableId="1346516078">
    <w:abstractNumId w:val="99"/>
  </w:num>
  <w:num w:numId="155" w16cid:durableId="2126850758">
    <w:abstractNumId w:val="133"/>
  </w:num>
  <w:num w:numId="156" w16cid:durableId="799693501">
    <w:abstractNumId w:val="200"/>
  </w:num>
  <w:num w:numId="157" w16cid:durableId="1039016744">
    <w:abstractNumId w:val="80"/>
  </w:num>
  <w:num w:numId="158" w16cid:durableId="1833138472">
    <w:abstractNumId w:val="159"/>
  </w:num>
  <w:num w:numId="159" w16cid:durableId="2038390182">
    <w:abstractNumId w:val="112"/>
  </w:num>
  <w:num w:numId="160" w16cid:durableId="885533873">
    <w:abstractNumId w:val="191"/>
  </w:num>
  <w:num w:numId="161" w16cid:durableId="1653099738">
    <w:abstractNumId w:val="34"/>
  </w:num>
  <w:num w:numId="162" w16cid:durableId="1203444817">
    <w:abstractNumId w:val="45"/>
  </w:num>
  <w:num w:numId="163" w16cid:durableId="1317612028">
    <w:abstractNumId w:val="71"/>
  </w:num>
  <w:num w:numId="164" w16cid:durableId="1119911608">
    <w:abstractNumId w:val="171"/>
  </w:num>
  <w:num w:numId="165" w16cid:durableId="655228932">
    <w:abstractNumId w:val="154"/>
  </w:num>
  <w:num w:numId="166" w16cid:durableId="1466506841">
    <w:abstractNumId w:val="109"/>
  </w:num>
  <w:num w:numId="167" w16cid:durableId="422723751">
    <w:abstractNumId w:val="169"/>
  </w:num>
  <w:num w:numId="168" w16cid:durableId="2045475661">
    <w:abstractNumId w:val="59"/>
  </w:num>
  <w:num w:numId="169" w16cid:durableId="410588991">
    <w:abstractNumId w:val="127"/>
  </w:num>
  <w:num w:numId="170" w16cid:durableId="1839225802">
    <w:abstractNumId w:val="107"/>
  </w:num>
  <w:num w:numId="171" w16cid:durableId="763378820">
    <w:abstractNumId w:val="149"/>
  </w:num>
  <w:num w:numId="172" w16cid:durableId="1059590196">
    <w:abstractNumId w:val="174"/>
  </w:num>
  <w:num w:numId="173" w16cid:durableId="165219039">
    <w:abstractNumId w:val="43"/>
  </w:num>
  <w:num w:numId="174" w16cid:durableId="2123962513">
    <w:abstractNumId w:val="160"/>
  </w:num>
  <w:num w:numId="175" w16cid:durableId="1406149062">
    <w:abstractNumId w:val="0"/>
  </w:num>
  <w:num w:numId="176" w16cid:durableId="1285968142">
    <w:abstractNumId w:val="97"/>
  </w:num>
  <w:num w:numId="177" w16cid:durableId="1847746453">
    <w:abstractNumId w:val="50"/>
  </w:num>
  <w:num w:numId="178" w16cid:durableId="8415420">
    <w:abstractNumId w:val="62"/>
  </w:num>
  <w:num w:numId="179" w16cid:durableId="1048917326">
    <w:abstractNumId w:val="68"/>
  </w:num>
  <w:num w:numId="180" w16cid:durableId="1001546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1337687407">
    <w:abstractNumId w:val="147"/>
  </w:num>
  <w:num w:numId="182" w16cid:durableId="148133640">
    <w:abstractNumId w:val="77"/>
  </w:num>
  <w:num w:numId="183" w16cid:durableId="2107459046">
    <w:abstractNumId w:val="19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4FF4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3807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2D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27811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469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3DB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0A6D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6782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84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C61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089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110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18BD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E8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940BD"/>
    <w:rsid w:val="000C36AD"/>
    <w:rsid w:val="000F0B03"/>
    <w:rsid w:val="00102000"/>
    <w:rsid w:val="001144D2"/>
    <w:rsid w:val="001311F0"/>
    <w:rsid w:val="00140929"/>
    <w:rsid w:val="00166AF0"/>
    <w:rsid w:val="00176F6A"/>
    <w:rsid w:val="002000B0"/>
    <w:rsid w:val="00221205"/>
    <w:rsid w:val="0022338D"/>
    <w:rsid w:val="0024348D"/>
    <w:rsid w:val="002751B2"/>
    <w:rsid w:val="00282BAD"/>
    <w:rsid w:val="002B0099"/>
    <w:rsid w:val="00364815"/>
    <w:rsid w:val="00382AE9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25A86"/>
    <w:rsid w:val="00630E04"/>
    <w:rsid w:val="00637184"/>
    <w:rsid w:val="006610BB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D564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90AA7"/>
    <w:rsid w:val="00FA4246"/>
    <w:rsid w:val="00FA6607"/>
    <w:rsid w:val="00FB707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2022-05-25T07:20:00Z</dcterms:modified>
</cp:coreProperties>
</file>